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1C010637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68B10265" w:rsidR="00913F5B" w:rsidRPr="00BB7AC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61C43" w14:textId="77777777" w:rsidR="009D00A7" w:rsidRDefault="00E33FFE" w:rsidP="009D00A7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P</w:t>
      </w:r>
      <w:r w:rsidR="001D04A2" w:rsidRPr="00A67BC9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320E7007" w14:textId="6364C2D2" w:rsidR="00310B31" w:rsidRPr="009D00A7" w:rsidRDefault="00AE6720" w:rsidP="009D00A7">
      <w:pPr>
        <w:pStyle w:val="Akapitzlist"/>
        <w:spacing w:before="120" w:after="120"/>
        <w:ind w:left="357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AE6720">
        <w:rPr>
          <w:rFonts w:ascii="Cambria" w:hAnsi="Cambria"/>
          <w:b/>
          <w:sz w:val="22"/>
          <w:szCs w:val="22"/>
        </w:rPr>
        <w:t>„Wymiana nawierzchni tarasu i schodów w leśniczówce Leśnictwa Kamionka”.</w:t>
      </w:r>
    </w:p>
    <w:p w14:paraId="5C1568A0" w14:textId="6D52F815" w:rsidR="00F56661" w:rsidRPr="00A67BC9" w:rsidRDefault="00F56661" w:rsidP="00A67BC9">
      <w:pPr>
        <w:pStyle w:val="Akapitzlist"/>
        <w:numPr>
          <w:ilvl w:val="0"/>
          <w:numId w:val="44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Oferujemy wykonanie zamówie</w:t>
      </w:r>
      <w:r w:rsidR="004130F4" w:rsidRPr="00A67BC9">
        <w:rPr>
          <w:rFonts w:ascii="Cambria" w:hAnsi="Cambria" w:cs="Arial"/>
          <w:bCs/>
          <w:sz w:val="22"/>
          <w:szCs w:val="22"/>
        </w:rPr>
        <w:t xml:space="preserve">nia </w:t>
      </w:r>
      <w:r w:rsidRPr="00A67BC9">
        <w:rPr>
          <w:rFonts w:ascii="Cambria" w:hAnsi="Cambria" w:cs="Arial"/>
          <w:bCs/>
          <w:sz w:val="22"/>
          <w:szCs w:val="22"/>
        </w:rPr>
        <w:t xml:space="preserve">za </w:t>
      </w:r>
      <w:r w:rsidR="00AE6E91" w:rsidRPr="00A67BC9">
        <w:rPr>
          <w:rFonts w:ascii="Cambria" w:hAnsi="Cambria" w:cs="Arial"/>
          <w:bCs/>
          <w:sz w:val="22"/>
          <w:szCs w:val="22"/>
        </w:rPr>
        <w:t xml:space="preserve">ceny podane </w:t>
      </w:r>
      <w:r w:rsidR="00E33FFE" w:rsidRPr="00A67BC9">
        <w:rPr>
          <w:rFonts w:ascii="Cambria" w:hAnsi="Cambria" w:cs="Arial"/>
          <w:bCs/>
          <w:sz w:val="22"/>
          <w:szCs w:val="22"/>
        </w:rPr>
        <w:t>w poniższej tabeli:</w:t>
      </w:r>
    </w:p>
    <w:p w14:paraId="7F10BAA0" w14:textId="77777777" w:rsidR="00F56661" w:rsidRPr="00F56661" w:rsidRDefault="00F5666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6"/>
        <w:gridCol w:w="1432"/>
        <w:gridCol w:w="1374"/>
        <w:gridCol w:w="1375"/>
        <w:gridCol w:w="1894"/>
      </w:tblGrid>
      <w:tr w:rsidR="00310B31" w14:paraId="0DD5996C" w14:textId="77777777" w:rsidTr="000F331E">
        <w:trPr>
          <w:trHeight w:val="1385"/>
        </w:trPr>
        <w:tc>
          <w:tcPr>
            <w:tcW w:w="1648" w:type="pct"/>
            <w:shd w:val="clear" w:color="auto" w:fill="auto"/>
            <w:vAlign w:val="center"/>
          </w:tcPr>
          <w:p w14:paraId="1B78C029" w14:textId="291DC219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  <w:p w14:paraId="790AA9B7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Przedmiot</w:t>
            </w:r>
          </w:p>
          <w:p w14:paraId="784D3308" w14:textId="1EE602E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zamówienia</w:t>
            </w:r>
          </w:p>
          <w:p w14:paraId="44ABB0AB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790" w:type="pct"/>
            <w:vAlign w:val="center"/>
          </w:tcPr>
          <w:p w14:paraId="57FCE6A0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CENA </w:t>
            </w:r>
          </w:p>
          <w:p w14:paraId="573150A6" w14:textId="01123DAA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Jednostkowa</w:t>
            </w:r>
          </w:p>
          <w:p w14:paraId="46924F9D" w14:textId="30F6C81A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09A56638" w14:textId="66D9A4C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0E788E22" w14:textId="4ED03FAE" w:rsidR="00310B31" w:rsidRDefault="00310B3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Wartość</w:t>
            </w:r>
          </w:p>
          <w:p w14:paraId="5AA39455" w14:textId="5989972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netto</w:t>
            </w:r>
          </w:p>
          <w:p w14:paraId="294F1A82" w14:textId="04375AD0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2D1136A" w14:textId="77777777" w:rsidR="00F86F17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Podatek</w:t>
            </w:r>
          </w:p>
          <w:p w14:paraId="7A0AD343" w14:textId="38543DBB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VAT (zł)</w:t>
            </w:r>
          </w:p>
        </w:tc>
        <w:tc>
          <w:tcPr>
            <w:tcW w:w="1045" w:type="pct"/>
            <w:shd w:val="clear" w:color="auto" w:fill="CCCCCC"/>
            <w:vAlign w:val="center"/>
          </w:tcPr>
          <w:p w14:paraId="0C57BA16" w14:textId="77777777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1C8AA481" w14:textId="3EB74526" w:rsidR="00F86F17" w:rsidRPr="00BE3FB6" w:rsidRDefault="00F86F17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brutto (zł)</w:t>
            </w:r>
          </w:p>
        </w:tc>
      </w:tr>
      <w:tr w:rsidR="00310B31" w14:paraId="44D2D1E9" w14:textId="77777777" w:rsidTr="000F331E">
        <w:trPr>
          <w:trHeight w:val="996"/>
        </w:trPr>
        <w:tc>
          <w:tcPr>
            <w:tcW w:w="1648" w:type="pct"/>
            <w:shd w:val="clear" w:color="auto" w:fill="auto"/>
          </w:tcPr>
          <w:p w14:paraId="6D973A8B" w14:textId="5E4ED839" w:rsidR="00F86F17" w:rsidRPr="00E33FFE" w:rsidRDefault="00AE6720" w:rsidP="00D83BAE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AE6720">
              <w:rPr>
                <w:rFonts w:ascii="Cambria" w:hAnsi="Cambria"/>
                <w:sz w:val="22"/>
                <w:szCs w:val="22"/>
              </w:rPr>
              <w:t>Wymiana nawierzchni tarasu i schodów w leśniczówce Leśnictwa Kamionka</w:t>
            </w:r>
          </w:p>
        </w:tc>
        <w:tc>
          <w:tcPr>
            <w:tcW w:w="790" w:type="pct"/>
          </w:tcPr>
          <w:p w14:paraId="3A3D3C8B" w14:textId="77777777" w:rsidR="00F86F17" w:rsidRPr="00BE3FB6" w:rsidRDefault="00F86F1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8" w:type="pct"/>
            <w:shd w:val="clear" w:color="auto" w:fill="auto"/>
          </w:tcPr>
          <w:p w14:paraId="5DADC7E7" w14:textId="76050928" w:rsidR="00F86F17" w:rsidRPr="00BE3FB6" w:rsidRDefault="00F86F1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759" w:type="pct"/>
            <w:shd w:val="clear" w:color="auto" w:fill="auto"/>
          </w:tcPr>
          <w:p w14:paraId="6EDAC7D9" w14:textId="77777777" w:rsidR="00F86F17" w:rsidRPr="00BE3FB6" w:rsidRDefault="00F86F1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  <w:tc>
          <w:tcPr>
            <w:tcW w:w="1045" w:type="pct"/>
            <w:shd w:val="clear" w:color="auto" w:fill="CCCCCC"/>
          </w:tcPr>
          <w:p w14:paraId="5A31D55A" w14:textId="77777777" w:rsidR="00F86F17" w:rsidRPr="00BE3FB6" w:rsidRDefault="00F86F17" w:rsidP="00D83BAE">
            <w:pPr>
              <w:spacing w:after="120"/>
              <w:ind w:left="284" w:hanging="284"/>
              <w:jc w:val="both"/>
              <w:rPr>
                <w:rFonts w:ascii="Cambria" w:hAnsi="Cambria"/>
                <w:sz w:val="22"/>
              </w:rPr>
            </w:pPr>
          </w:p>
        </w:tc>
      </w:tr>
    </w:tbl>
    <w:p w14:paraId="38DF696D" w14:textId="40C29FA8" w:rsidR="00310B31" w:rsidRPr="000F331E" w:rsidRDefault="00310B31" w:rsidP="000F331E">
      <w:pPr>
        <w:pStyle w:val="Default"/>
        <w:rPr>
          <w:rFonts w:ascii="Cambria" w:eastAsia="Times New Roman" w:hAnsi="Cambria" w:cs="Cambria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    </w:t>
      </w:r>
    </w:p>
    <w:p w14:paraId="185E7B34" w14:textId="516C2DE1" w:rsidR="00190231" w:rsidRPr="00A67BC9" w:rsidRDefault="00310B31" w:rsidP="00A67BC9">
      <w:pPr>
        <w:pStyle w:val="Akapitzlist"/>
        <w:suppressAutoHyphens w:val="0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 za wykon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anie </w:t>
      </w:r>
      <w:r w:rsidRPr="00A67BC9">
        <w:rPr>
          <w:rFonts w:ascii="Cambria" w:hAnsi="Cambria" w:cs="Arial"/>
          <w:bCs/>
          <w:sz w:val="22"/>
          <w:szCs w:val="22"/>
        </w:rPr>
        <w:t>przedmiotu zamówienia wynosi ………………………………</w:t>
      </w:r>
      <w:r w:rsidR="002E650F" w:rsidRPr="00A67BC9">
        <w:rPr>
          <w:rFonts w:ascii="Cambria" w:hAnsi="Cambria" w:cs="Arial"/>
          <w:bCs/>
          <w:sz w:val="22"/>
          <w:szCs w:val="22"/>
        </w:rPr>
        <w:t xml:space="preserve"> n</w:t>
      </w:r>
      <w:r w:rsidRPr="00A67BC9">
        <w:rPr>
          <w:rFonts w:ascii="Cambria" w:hAnsi="Cambria" w:cs="Arial"/>
          <w:bCs/>
          <w:sz w:val="22"/>
          <w:szCs w:val="22"/>
        </w:rPr>
        <w:t>etto, tj. …………………………….. brutto</w:t>
      </w:r>
      <w:r w:rsidR="000F331E" w:rsidRPr="00A67BC9">
        <w:rPr>
          <w:rFonts w:ascii="Cambria" w:hAnsi="Cambria" w:cs="Arial"/>
          <w:bCs/>
          <w:sz w:val="22"/>
          <w:szCs w:val="22"/>
        </w:rPr>
        <w:t xml:space="preserve">, obliczona została na podstawie Kosztorysu </w:t>
      </w:r>
      <w:r w:rsidR="000C35CA">
        <w:rPr>
          <w:rFonts w:ascii="Cambria" w:hAnsi="Cambria" w:cs="Arial"/>
          <w:bCs/>
          <w:sz w:val="22"/>
          <w:szCs w:val="22"/>
        </w:rPr>
        <w:t xml:space="preserve">Ofertowego sporządzonego przez składającego ofertę, który </w:t>
      </w:r>
      <w:r w:rsidR="000F331E" w:rsidRPr="00A67BC9">
        <w:rPr>
          <w:rFonts w:ascii="Cambria" w:hAnsi="Cambria" w:cs="Arial"/>
          <w:bCs/>
          <w:sz w:val="22"/>
          <w:szCs w:val="22"/>
        </w:rPr>
        <w:t>stanowi część Oferty.</w:t>
      </w:r>
    </w:p>
    <w:p w14:paraId="052007FF" w14:textId="77777777" w:rsidR="00310B31" w:rsidRDefault="00310B31" w:rsidP="00310B31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489013A" w14:textId="5D3E854D" w:rsidR="00F56661" w:rsidRPr="00A67BC9" w:rsidRDefault="00E33FFE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Cena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 określon</w:t>
      </w:r>
      <w:r w:rsidRPr="00A67BC9">
        <w:rPr>
          <w:rFonts w:ascii="Cambria" w:hAnsi="Cambria" w:cs="Arial"/>
          <w:bCs/>
          <w:sz w:val="22"/>
          <w:szCs w:val="22"/>
        </w:rPr>
        <w:t>a w umowie/ofercie pozostanie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niezmienn</w:t>
      </w:r>
      <w:r w:rsidRPr="00A67BC9">
        <w:rPr>
          <w:rFonts w:ascii="Cambria" w:hAnsi="Cambria" w:cs="Arial"/>
          <w:bCs/>
          <w:sz w:val="22"/>
          <w:szCs w:val="22"/>
        </w:rPr>
        <w:t>a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Pr="00A67BC9">
        <w:rPr>
          <w:rFonts w:ascii="Cambria" w:hAnsi="Cambria" w:cs="Arial"/>
          <w:bCs/>
          <w:sz w:val="22"/>
          <w:szCs w:val="22"/>
        </w:rPr>
        <w:t>zie doliczany do dotychczasowej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cen</w:t>
      </w:r>
      <w:r w:rsidRPr="00A67BC9">
        <w:rPr>
          <w:rFonts w:ascii="Cambria" w:hAnsi="Cambria" w:cs="Arial"/>
          <w:bCs/>
          <w:sz w:val="22"/>
          <w:szCs w:val="22"/>
        </w:rPr>
        <w:t>y</w:t>
      </w:r>
      <w:r w:rsidR="00F56661" w:rsidRPr="00A67BC9">
        <w:rPr>
          <w:rFonts w:ascii="Cambria" w:hAnsi="Cambria" w:cs="Arial"/>
          <w:bCs/>
          <w:sz w:val="22"/>
          <w:szCs w:val="22"/>
        </w:rPr>
        <w:t xml:space="preserve"> netto, bez konieczności zmiany umowy.</w:t>
      </w:r>
    </w:p>
    <w:p w14:paraId="6A06026C" w14:textId="42D31768" w:rsidR="00916821" w:rsidRPr="00A67BC9" w:rsidRDefault="00916821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E33FFE" w:rsidRPr="00A67BC9">
        <w:rPr>
          <w:rFonts w:ascii="Cambria" w:hAnsi="Cambria" w:cs="Arial"/>
          <w:bCs/>
          <w:sz w:val="22"/>
          <w:szCs w:val="22"/>
        </w:rPr>
        <w:t>zapytaniem ofertowym</w:t>
      </w:r>
      <w:r w:rsidR="000C35CA">
        <w:rPr>
          <w:rFonts w:ascii="Cambria" w:hAnsi="Cambria" w:cs="Arial"/>
          <w:bCs/>
          <w:sz w:val="22"/>
          <w:szCs w:val="22"/>
        </w:rPr>
        <w:t xml:space="preserve"> </w:t>
      </w:r>
      <w:r w:rsidR="000F331E" w:rsidRPr="00A67BC9">
        <w:rPr>
          <w:rFonts w:ascii="Cambria" w:hAnsi="Cambria" w:cs="Arial"/>
          <w:bCs/>
          <w:sz w:val="22"/>
          <w:szCs w:val="22"/>
        </w:rPr>
        <w:t>i ze</w:t>
      </w:r>
      <w:r w:rsidRPr="00A67BC9">
        <w:rPr>
          <w:rFonts w:ascii="Cambria" w:hAnsi="Cambria" w:cs="Arial"/>
          <w:bCs/>
          <w:sz w:val="22"/>
          <w:szCs w:val="22"/>
        </w:rPr>
        <w:t xml:space="preserve"> wzorem umowy </w:t>
      </w:r>
      <w:r w:rsidR="000F331E" w:rsidRPr="00A67BC9">
        <w:rPr>
          <w:rFonts w:ascii="Cambria" w:hAnsi="Cambria" w:cs="Arial"/>
          <w:bCs/>
          <w:sz w:val="22"/>
          <w:szCs w:val="22"/>
        </w:rPr>
        <w:t>oraz że</w:t>
      </w:r>
      <w:r w:rsidRPr="00A67BC9">
        <w:rPr>
          <w:rFonts w:ascii="Cambria" w:hAnsi="Cambria" w:cs="Arial"/>
          <w:bCs/>
          <w:sz w:val="22"/>
          <w:szCs w:val="22"/>
        </w:rPr>
        <w:t xml:space="preserve"> uzyskaliśmy wszelkie informacje niezbędne do </w:t>
      </w:r>
      <w:r w:rsidR="001D04A2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rzygotowania niniejszej oferty.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lastRenderedPageBreak/>
        <w:t xml:space="preserve">W </w:t>
      </w:r>
      <w:r w:rsidR="000A0AED" w:rsidRPr="00A67BC9">
        <w:rPr>
          <w:rFonts w:ascii="Cambria" w:hAnsi="Cambria" w:cs="Arial"/>
          <w:bCs/>
          <w:sz w:val="22"/>
          <w:szCs w:val="22"/>
        </w:rPr>
        <w:t>p</w:t>
      </w:r>
      <w:r w:rsidRPr="00A67BC9">
        <w:rPr>
          <w:rFonts w:ascii="Cambria" w:hAnsi="Cambria" w:cs="Arial"/>
          <w:bCs/>
          <w:sz w:val="22"/>
          <w:szCs w:val="22"/>
        </w:rPr>
        <w:t xml:space="preserve">rzypadku wyboru naszej oferty zobowiązujemy się do zawarcia umowy zgodnej </w:t>
      </w:r>
      <w:r w:rsidR="000A0AED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F25A4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 xml:space="preserve"> oraz w miejscu </w:t>
      </w:r>
      <w:r w:rsidR="00F93F1E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i terminie wyznaczonym przez Zamawiającego</w:t>
      </w:r>
      <w:r w:rsidR="00835971" w:rsidRPr="00A67BC9">
        <w:rPr>
          <w:rFonts w:ascii="Cambria" w:hAnsi="Cambria" w:cs="Arial"/>
          <w:bCs/>
          <w:sz w:val="22"/>
          <w:szCs w:val="22"/>
        </w:rPr>
        <w:t>.</w:t>
      </w:r>
    </w:p>
    <w:p w14:paraId="125092BE" w14:textId="1C478C9D" w:rsidR="007C7159" w:rsidRPr="00A67BC9" w:rsidRDefault="0091682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 xml:space="preserve">w </w:t>
      </w:r>
      <w:r w:rsidR="00E33FFE" w:rsidRPr="00A67BC9">
        <w:rPr>
          <w:rFonts w:ascii="Cambria" w:hAnsi="Cambria" w:cs="Arial"/>
          <w:bCs/>
          <w:sz w:val="22"/>
          <w:szCs w:val="22"/>
        </w:rPr>
        <w:t>zapytaniu ofertowym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64ABD000" w14:textId="42EC4997" w:rsidR="007C7159" w:rsidRPr="00A67BC9" w:rsidRDefault="001955B2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Akceptujemy warunki płatności zgodnie z zapisami </w:t>
      </w:r>
      <w:r w:rsidR="00310B31" w:rsidRPr="00A67BC9">
        <w:rPr>
          <w:rFonts w:ascii="Cambria" w:hAnsi="Cambria" w:cs="Arial"/>
          <w:bCs/>
          <w:sz w:val="22"/>
          <w:szCs w:val="22"/>
        </w:rPr>
        <w:t xml:space="preserve">wzoru umowy – załącznik nr </w:t>
      </w:r>
      <w:r w:rsidR="00424316">
        <w:rPr>
          <w:rFonts w:ascii="Cambria" w:hAnsi="Cambria" w:cs="Arial"/>
          <w:bCs/>
          <w:sz w:val="22"/>
          <w:szCs w:val="22"/>
        </w:rPr>
        <w:t>2</w:t>
      </w:r>
      <w:r w:rsidRPr="00A67BC9">
        <w:rPr>
          <w:rFonts w:ascii="Cambria" w:hAnsi="Cambria" w:cs="Arial"/>
          <w:bCs/>
          <w:sz w:val="22"/>
          <w:szCs w:val="22"/>
        </w:rPr>
        <w:t>.</w:t>
      </w:r>
    </w:p>
    <w:p w14:paraId="5E4C5A2E" w14:textId="0894E103" w:rsidR="00FC72A3" w:rsidRDefault="000E1C6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</w:p>
    <w:p w14:paraId="7900E2EE" w14:textId="322C823C" w:rsidR="000E1C61" w:rsidRPr="00A67BC9" w:rsidRDefault="000E1C61" w:rsidP="00A67BC9">
      <w:pPr>
        <w:pStyle w:val="Akapitzlist"/>
        <w:spacing w:before="120" w:after="120"/>
        <w:ind w:left="36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7E40786" w14:textId="400C1948" w:rsidR="003562D4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 w:line="276" w:lineRule="auto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nr faksu: 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  <w:r w:rsidRPr="00A67BC9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835971" w:rsidRPr="00A67BC9">
        <w:rPr>
          <w:rFonts w:ascii="Cambria" w:hAnsi="Cambria" w:cs="Arial"/>
          <w:bCs/>
          <w:sz w:val="22"/>
          <w:szCs w:val="22"/>
        </w:rPr>
        <w:t>_________________</w:t>
      </w:r>
      <w:r w:rsidR="001D04A2" w:rsidRPr="00A67BC9">
        <w:rPr>
          <w:rFonts w:ascii="Cambria" w:hAnsi="Cambria" w:cs="Arial"/>
          <w:bCs/>
          <w:sz w:val="22"/>
          <w:szCs w:val="22"/>
        </w:rPr>
        <w:t>___________</w:t>
      </w:r>
    </w:p>
    <w:p w14:paraId="528EE1F5" w14:textId="6B7648A1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142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2E650F" w:rsidRPr="00A67BC9">
        <w:rPr>
          <w:rFonts w:ascii="Cambria" w:hAnsi="Cambria" w:cs="Arial"/>
          <w:bCs/>
          <w:sz w:val="22"/>
          <w:szCs w:val="22"/>
        </w:rPr>
        <w:br/>
      </w:r>
      <w:r w:rsidRPr="00A67BC9">
        <w:rPr>
          <w:rFonts w:ascii="Cambria" w:hAnsi="Cambria" w:cs="Arial"/>
          <w:bCs/>
          <w:sz w:val="22"/>
          <w:szCs w:val="22"/>
        </w:rPr>
        <w:t>w celu ubiegania się o udzielenie zamówienia publicznego w niniejszym postępowaniu.</w:t>
      </w:r>
    </w:p>
    <w:p w14:paraId="3DC32AFA" w14:textId="0E0CDE24" w:rsidR="00190231" w:rsidRPr="00A67BC9" w:rsidRDefault="00190231" w:rsidP="00A67BC9">
      <w:pPr>
        <w:pStyle w:val="Akapitzlist"/>
        <w:numPr>
          <w:ilvl w:val="0"/>
          <w:numId w:val="44"/>
        </w:numPr>
        <w:tabs>
          <w:tab w:val="left" w:pos="284"/>
        </w:tabs>
        <w:suppressAutoHyphens w:val="0"/>
        <w:spacing w:after="120" w:line="276" w:lineRule="auto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EE60302" w:rsidR="007C7159" w:rsidRDefault="007C7159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Osoby do kontaktów z Zamawiającym</w:t>
      </w:r>
    </w:p>
    <w:p w14:paraId="180B0D55" w14:textId="0E3A39C5" w:rsidR="007C7159" w:rsidRPr="00A67BC9" w:rsidRDefault="007C7159" w:rsidP="00A67BC9">
      <w:pPr>
        <w:pStyle w:val="Akapitzlist"/>
        <w:tabs>
          <w:tab w:val="left" w:pos="426"/>
        </w:tabs>
        <w:suppressAutoHyphens w:val="0"/>
        <w:spacing w:after="120"/>
        <w:ind w:left="360"/>
        <w:contextualSpacing w:val="0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Osoba / osoby do kontaktów z Zamawiającym odpowiedzialne za wykonanie zobowiązań umowy: _______________________________________ tel. kontaktowy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______________________</w:t>
      </w:r>
      <w:r w:rsidRPr="00A67BC9">
        <w:rPr>
          <w:rFonts w:ascii="Cambria" w:hAnsi="Cambria" w:cs="Arial"/>
          <w:bCs/>
          <w:sz w:val="22"/>
          <w:szCs w:val="22"/>
        </w:rPr>
        <w:t>,</w:t>
      </w:r>
      <w:r w:rsidR="002E2D35" w:rsidRPr="00A67BC9">
        <w:rPr>
          <w:rFonts w:ascii="Cambria" w:hAnsi="Cambria" w:cs="Arial"/>
          <w:bCs/>
          <w:sz w:val="22"/>
          <w:szCs w:val="22"/>
        </w:rPr>
        <w:t xml:space="preserve"> faks ___________</w:t>
      </w:r>
      <w:r w:rsidRPr="00A67BC9">
        <w:rPr>
          <w:rFonts w:ascii="Cambria" w:hAnsi="Cambria" w:cs="Arial"/>
          <w:bCs/>
          <w:sz w:val="22"/>
          <w:szCs w:val="22"/>
        </w:rPr>
        <w:t xml:space="preserve"> </w:t>
      </w:r>
    </w:p>
    <w:p w14:paraId="4B225E40" w14:textId="2C90CC29" w:rsidR="00FC72A3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Ofertę niniejszą składamy na ______________ stronach.</w:t>
      </w:r>
    </w:p>
    <w:p w14:paraId="3A5C7BBE" w14:textId="42C4277E" w:rsidR="00916821" w:rsidRPr="00A67BC9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A67BC9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228FA61" w14:textId="63389604" w:rsidR="00916821" w:rsidRPr="00EB5DE3" w:rsidRDefault="00916821" w:rsidP="007C7159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C7159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191A0E1E" w14:textId="77777777" w:rsidR="00916821" w:rsidRDefault="00916821" w:rsidP="00FC72A3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E59B41" w14:textId="77777777" w:rsidR="00744042" w:rsidRPr="00EB5DE3" w:rsidRDefault="00744042" w:rsidP="00744042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 </w:t>
      </w:r>
    </w:p>
    <w:p w14:paraId="5C81C9AE" w14:textId="77777777" w:rsidR="00744042" w:rsidRPr="00EB5DE3" w:rsidRDefault="00744042" w:rsidP="00744042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724AB1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6353DAB5" w14:textId="77777777" w:rsidR="00310B31" w:rsidRDefault="00310B3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37B70D14" w14:textId="1EB2DC1C" w:rsidR="00EE4CD8" w:rsidRDefault="00916821" w:rsidP="00310B31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0E1C6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FF526F">
        <w:rPr>
          <w:rFonts w:ascii="Cambria" w:hAnsi="Cambria" w:cs="Arial"/>
          <w:bCs/>
          <w:sz w:val="22"/>
          <w:szCs w:val="22"/>
        </w:rPr>
        <w:t>____</w:t>
      </w:r>
      <w:r w:rsidR="000E1C61" w:rsidRPr="00EB5DE3">
        <w:rPr>
          <w:rFonts w:ascii="Cambria" w:hAnsi="Cambria" w:cs="Arial"/>
          <w:bCs/>
          <w:sz w:val="22"/>
          <w:szCs w:val="22"/>
        </w:rPr>
        <w:br/>
      </w:r>
      <w:r w:rsidRPr="00FF526F">
        <w:rPr>
          <w:rFonts w:ascii="Cambria" w:hAnsi="Cambria" w:cs="Arial"/>
          <w:bCs/>
          <w:szCs w:val="22"/>
        </w:rPr>
        <w:t>(</w:t>
      </w:r>
      <w:r w:rsidR="00FF526F">
        <w:rPr>
          <w:rFonts w:ascii="Cambria" w:hAnsi="Cambria" w:cs="Arial"/>
          <w:bCs/>
          <w:szCs w:val="22"/>
        </w:rPr>
        <w:t xml:space="preserve">pieczątka i </w:t>
      </w:r>
      <w:r w:rsidRPr="00FF526F">
        <w:rPr>
          <w:rFonts w:ascii="Cambria" w:hAnsi="Cambria" w:cs="Arial"/>
          <w:bCs/>
          <w:szCs w:val="22"/>
        </w:rPr>
        <w:t>podpis Wykonawcy</w:t>
      </w:r>
      <w:r w:rsidR="004130F4">
        <w:rPr>
          <w:rFonts w:ascii="Cambria" w:hAnsi="Cambria" w:cs="Arial"/>
          <w:bCs/>
          <w:szCs w:val="22"/>
        </w:rPr>
        <w:t>)</w:t>
      </w:r>
      <w:r w:rsidR="004130F4">
        <w:rPr>
          <w:rFonts w:ascii="Cambria" w:hAnsi="Cambria" w:cs="Arial"/>
          <w:bCs/>
          <w:szCs w:val="22"/>
        </w:rPr>
        <w:br/>
      </w:r>
      <w:r w:rsidR="00FF526F">
        <w:rPr>
          <w:rFonts w:ascii="Cambria" w:hAnsi="Cambria" w:cs="Arial"/>
          <w:bCs/>
          <w:szCs w:val="22"/>
        </w:rPr>
        <w:t>lub osoby upoważnionej</w:t>
      </w:r>
      <w:r w:rsidRPr="00FF526F">
        <w:rPr>
          <w:rFonts w:ascii="Cambria" w:hAnsi="Cambria" w:cs="Arial"/>
          <w:bCs/>
          <w:szCs w:val="22"/>
        </w:rPr>
        <w:t>)</w:t>
      </w:r>
      <w:r w:rsidR="00835971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6909F" w14:textId="77777777" w:rsidR="001E7354" w:rsidRDefault="001E7354">
      <w:r>
        <w:separator/>
      </w:r>
    </w:p>
  </w:endnote>
  <w:endnote w:type="continuationSeparator" w:id="0">
    <w:p w14:paraId="2B82EA71" w14:textId="77777777" w:rsidR="001E7354" w:rsidRDefault="001E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D487F" w14:textId="77777777" w:rsidR="001E7354" w:rsidRDefault="001E7354">
      <w:r>
        <w:separator/>
      </w:r>
    </w:p>
  </w:footnote>
  <w:footnote w:type="continuationSeparator" w:id="0">
    <w:p w14:paraId="4E8A29F1" w14:textId="77777777" w:rsidR="001E7354" w:rsidRDefault="001E7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AF5C6" w14:textId="598D4F7E" w:rsidR="007E6925" w:rsidRPr="000343BC" w:rsidRDefault="000F331E" w:rsidP="007E6925">
    <w:pPr>
      <w:pStyle w:val="Nagwek"/>
      <w:jc w:val="right"/>
      <w:rPr>
        <w:rFonts w:ascii="Cambria" w:hAnsi="Cambria"/>
        <w:szCs w:val="18"/>
      </w:rPr>
    </w:pPr>
    <w:r w:rsidRPr="000343BC">
      <w:rPr>
        <w:rFonts w:ascii="Cambria" w:hAnsi="Cambria"/>
        <w:szCs w:val="18"/>
      </w:rPr>
      <w:t xml:space="preserve">Znak </w:t>
    </w:r>
    <w:proofErr w:type="spellStart"/>
    <w:r w:rsidRPr="000343BC">
      <w:rPr>
        <w:rFonts w:ascii="Cambria" w:hAnsi="Cambria"/>
        <w:szCs w:val="18"/>
      </w:rPr>
      <w:t>spr</w:t>
    </w:r>
    <w:proofErr w:type="spellEnd"/>
    <w:r w:rsidRPr="000343BC">
      <w:rPr>
        <w:rFonts w:ascii="Cambria" w:hAnsi="Cambria"/>
        <w:szCs w:val="18"/>
      </w:rPr>
      <w:t>.: ZG.270.3.5</w:t>
    </w:r>
    <w:r w:rsidR="00BF0F8E" w:rsidRPr="000343BC">
      <w:rPr>
        <w:rFonts w:ascii="Cambria" w:hAnsi="Cambria"/>
        <w:szCs w:val="18"/>
      </w:rPr>
      <w:t>.202</w:t>
    </w:r>
    <w:r w:rsidR="00424316">
      <w:rPr>
        <w:rFonts w:ascii="Cambria" w:hAnsi="Cambria"/>
        <w:szCs w:val="18"/>
      </w:rPr>
      <w:t>2</w:t>
    </w:r>
    <w:r w:rsidR="00BF0F8E" w:rsidRPr="000343BC">
      <w:rPr>
        <w:rFonts w:ascii="Cambria" w:hAnsi="Cambria"/>
        <w:szCs w:val="18"/>
      </w:rPr>
      <w:tab/>
    </w:r>
    <w:r w:rsidR="00BF0F8E" w:rsidRPr="000343BC">
      <w:rPr>
        <w:rFonts w:ascii="Cambria" w:hAnsi="Cambria"/>
        <w:szCs w:val="18"/>
      </w:rPr>
      <w:tab/>
    </w:r>
    <w:r w:rsidR="007E6925" w:rsidRPr="000343BC">
      <w:rPr>
        <w:rFonts w:ascii="Cambria" w:hAnsi="Cambria"/>
        <w:szCs w:val="18"/>
      </w:rPr>
      <w:t xml:space="preserve">Załącznik nr </w:t>
    </w:r>
    <w:r w:rsidR="003D46C8" w:rsidRPr="000343BC">
      <w:rPr>
        <w:rFonts w:ascii="Cambria" w:hAnsi="Cambria"/>
        <w:szCs w:val="18"/>
      </w:rPr>
      <w:t>1</w:t>
    </w:r>
    <w:r w:rsidR="00A84C14" w:rsidRPr="000343BC">
      <w:rPr>
        <w:rFonts w:ascii="Cambria" w:hAnsi="Cambria"/>
        <w:szCs w:val="18"/>
      </w:rPr>
      <w:t xml:space="preserve"> do zapytania ofertowego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5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4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6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59"/>
  </w:num>
  <w:num w:numId="10">
    <w:abstractNumId w:val="41"/>
  </w:num>
  <w:num w:numId="11">
    <w:abstractNumId w:val="50"/>
  </w:num>
  <w:num w:numId="12">
    <w:abstractNumId w:val="49"/>
  </w:num>
  <w:num w:numId="13">
    <w:abstractNumId w:val="53"/>
  </w:num>
  <w:num w:numId="14">
    <w:abstractNumId w:val="61"/>
  </w:num>
  <w:num w:numId="15">
    <w:abstractNumId w:val="54"/>
  </w:num>
  <w:num w:numId="16">
    <w:abstractNumId w:val="31"/>
  </w:num>
  <w:num w:numId="17">
    <w:abstractNumId w:val="44"/>
  </w:num>
  <w:num w:numId="18">
    <w:abstractNumId w:val="35"/>
  </w:num>
  <w:num w:numId="19">
    <w:abstractNumId w:val="1"/>
  </w:num>
  <w:num w:numId="20">
    <w:abstractNumId w:val="43"/>
  </w:num>
  <w:num w:numId="21">
    <w:abstractNumId w:val="42"/>
  </w:num>
  <w:num w:numId="22">
    <w:abstractNumId w:val="34"/>
  </w:num>
  <w:num w:numId="23">
    <w:abstractNumId w:val="33"/>
  </w:num>
  <w:num w:numId="24">
    <w:abstractNumId w:val="29"/>
  </w:num>
  <w:num w:numId="25">
    <w:abstractNumId w:val="40"/>
  </w:num>
  <w:num w:numId="26">
    <w:abstractNumId w:val="27"/>
  </w:num>
  <w:num w:numId="27">
    <w:abstractNumId w:val="55"/>
  </w:num>
  <w:num w:numId="28">
    <w:abstractNumId w:val="46"/>
  </w:num>
  <w:num w:numId="29">
    <w:abstractNumId w:val="60"/>
  </w:num>
  <w:num w:numId="30">
    <w:abstractNumId w:val="45"/>
  </w:num>
  <w:num w:numId="31">
    <w:abstractNumId w:val="37"/>
  </w:num>
  <w:num w:numId="32">
    <w:abstractNumId w:val="51"/>
  </w:num>
  <w:num w:numId="33">
    <w:abstractNumId w:val="0"/>
  </w:num>
  <w:num w:numId="34">
    <w:abstractNumId w:val="26"/>
  </w:num>
  <w:num w:numId="35">
    <w:abstractNumId w:val="36"/>
  </w:num>
  <w:num w:numId="36">
    <w:abstractNumId w:val="57"/>
  </w:num>
  <w:num w:numId="37">
    <w:abstractNumId w:val="58"/>
  </w:num>
  <w:num w:numId="38">
    <w:abstractNumId w:val="30"/>
  </w:num>
  <w:num w:numId="39">
    <w:abstractNumId w:val="56"/>
  </w:num>
  <w:num w:numId="40">
    <w:abstractNumId w:val="52"/>
  </w:num>
  <w:num w:numId="41">
    <w:abstractNumId w:val="39"/>
  </w:num>
  <w:num w:numId="42">
    <w:abstractNumId w:val="38"/>
  </w:num>
  <w:num w:numId="43">
    <w:abstractNumId w:val="32"/>
  </w:num>
  <w:num w:numId="44">
    <w:abstractNumId w:val="28"/>
  </w:num>
  <w:num w:numId="45">
    <w:abstractNumId w:val="48"/>
  </w:num>
  <w:num w:numId="46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43BC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460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CB5"/>
    <w:rsid w:val="00755F7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5560D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873-BE0A-44E4-81C0-AF83512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4312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Przemysław Hermann</cp:lastModifiedBy>
  <cp:revision>7</cp:revision>
  <cp:lastPrinted>2022-06-24T11:48:00Z</cp:lastPrinted>
  <dcterms:created xsi:type="dcterms:W3CDTF">2021-05-13T07:45:00Z</dcterms:created>
  <dcterms:modified xsi:type="dcterms:W3CDTF">2022-06-24T11:53:00Z</dcterms:modified>
</cp:coreProperties>
</file>